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t xml:space="preserve">Příloha </w:t>
      </w:r>
      <w:r>
        <w:rPr>
          <w:rFonts w:cs="Times New Roman"/>
          <w:b/>
          <w:bCs/>
          <w:sz w:val="28"/>
        </w:rPr>
        <w:t xml:space="preserve">č. </w:t>
      </w:r>
      <w:r w:rsidR="00E46C17">
        <w:rPr>
          <w:rFonts w:cs="Times New Roman"/>
          <w:b/>
          <w:bCs/>
          <w:sz w:val="28"/>
        </w:rPr>
        <w:t>1</w:t>
      </w:r>
      <w:r>
        <w:rPr>
          <w:rFonts w:cs="Times New Roman"/>
          <w:b/>
          <w:bCs/>
          <w:sz w:val="28"/>
        </w:rPr>
        <w:t xml:space="preserve"> </w:t>
      </w:r>
      <w:r w:rsidR="00B2114A">
        <w:rPr>
          <w:rFonts w:cs="Times New Roman"/>
          <w:b/>
          <w:bCs/>
          <w:sz w:val="28"/>
        </w:rPr>
        <w:t>výzvy</w:t>
      </w:r>
      <w:r w:rsidR="00D31E67">
        <w:rPr>
          <w:rFonts w:cs="Times New Roman"/>
          <w:b/>
          <w:bCs/>
          <w:sz w:val="28"/>
        </w:rPr>
        <w:t xml:space="preserve"> k podání nabídek</w:t>
      </w:r>
    </w:p>
    <w:p w:rsidR="00ED4C13" w:rsidRPr="00ED4C13" w:rsidRDefault="00AD1DC2" w:rsidP="00ED4C13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Krycí list část D</w:t>
      </w:r>
      <w:bookmarkStart w:id="0" w:name="_GoBack"/>
      <w:bookmarkEnd w:id="0"/>
    </w:p>
    <w:p w:rsidR="00F877AD" w:rsidRPr="00811F7C" w:rsidRDefault="00F877AD" w:rsidP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>na veřejnou zakázku</w:t>
      </w:r>
      <w:r w:rsidR="009050DD" w:rsidRPr="00811F7C">
        <w:rPr>
          <w:rFonts w:cs="Times New Roman"/>
          <w:szCs w:val="22"/>
        </w:rPr>
        <w:t xml:space="preserve"> </w:t>
      </w:r>
      <w:r w:rsidRPr="003077C8">
        <w:rPr>
          <w:rFonts w:cs="Times New Roman"/>
          <w:szCs w:val="22"/>
        </w:rPr>
        <w:t xml:space="preserve">na </w:t>
      </w:r>
      <w:r w:rsidR="00D31E67">
        <w:rPr>
          <w:rFonts w:cs="Times New Roman"/>
          <w:szCs w:val="22"/>
        </w:rPr>
        <w:t>služby</w:t>
      </w:r>
      <w:r w:rsidR="009050DD" w:rsidRPr="003077C8">
        <w:rPr>
          <w:rFonts w:cs="Times New Roman"/>
          <w:szCs w:val="22"/>
        </w:rPr>
        <w:t xml:space="preserve"> s názvem</w:t>
      </w:r>
    </w:p>
    <w:p w:rsidR="000C7B39" w:rsidRPr="00E46C17" w:rsidRDefault="00E46C17" w:rsidP="0083522F">
      <w:pPr>
        <w:tabs>
          <w:tab w:val="left" w:pos="0"/>
        </w:tabs>
        <w:jc w:val="center"/>
        <w:rPr>
          <w:b/>
          <w:sz w:val="28"/>
        </w:rPr>
      </w:pPr>
      <w:r w:rsidRPr="00E46C17">
        <w:rPr>
          <w:b/>
          <w:sz w:val="28"/>
        </w:rPr>
        <w:t>Výuka cizích jazyků v cizině</w:t>
      </w:r>
    </w:p>
    <w:p w:rsidR="00F877AD" w:rsidRDefault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 w:rsidR="003077C8">
        <w:rPr>
          <w:rFonts w:cs="Times New Roman"/>
          <w:szCs w:val="22"/>
        </w:rPr>
        <w:t>jako veřejnou zakázku malého rozsahu</w:t>
      </w:r>
    </w:p>
    <w:p w:rsidR="00807779" w:rsidRPr="00EC51E9" w:rsidRDefault="00807779" w:rsidP="00807779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F877AD" w:rsidRPr="00811F7C" w:rsidTr="004946EB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</w:t>
            </w:r>
            <w:r w:rsidR="009050DD" w:rsidRPr="00811F7C">
              <w:rPr>
                <w:rFonts w:cs="Times New Roman"/>
                <w:szCs w:val="22"/>
              </w:rPr>
              <w:t>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9050D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77786C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F877AD" w:rsidRPr="00811F7C" w:rsidRDefault="00F877AD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</w:p>
        </w:tc>
      </w:tr>
      <w:tr w:rsidR="00807779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cs="Times New Roman"/>
          <w:szCs w:val="22"/>
        </w:rPr>
      </w:pPr>
    </w:p>
    <w:p w:rsidR="009050DD" w:rsidRPr="00D31E67" w:rsidRDefault="00F877AD" w:rsidP="00D31E67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="009050DD" w:rsidRPr="00811F7C">
        <w:rPr>
          <w:rFonts w:cs="Times New Roman"/>
          <w:color w:val="0000FF"/>
          <w:szCs w:val="22"/>
        </w:rPr>
        <w:t>……………</w:t>
      </w:r>
      <w:proofErr w:type="gramStart"/>
      <w:r w:rsidR="009050DD"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="009050DD" w:rsidRPr="00811F7C">
        <w:rPr>
          <w:rFonts w:cs="Times New Roman"/>
          <w:color w:val="0000FF"/>
          <w:szCs w:val="22"/>
        </w:rPr>
        <w:t>………………</w:t>
      </w:r>
      <w:r w:rsidR="00D31E67">
        <w:rPr>
          <w:rFonts w:cs="Times New Roman"/>
          <w:color w:val="0000FF"/>
          <w:szCs w:val="22"/>
        </w:rPr>
        <w:t>……..</w:t>
      </w:r>
    </w:p>
    <w:p w:rsidR="009050DD" w:rsidRPr="00244832" w:rsidRDefault="009050DD" w:rsidP="004946EB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 w:rsidR="00D31E67"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="00244832" w:rsidRPr="00244832">
        <w:rPr>
          <w:rFonts w:cs="Times New Roman"/>
          <w:i/>
          <w:color w:val="FF0000"/>
        </w:rPr>
        <w:tab/>
      </w:r>
    </w:p>
    <w:p w:rsidR="009050DD" w:rsidRPr="00244832" w:rsidRDefault="004946EB" w:rsidP="004946EB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="009050DD" w:rsidRPr="00244832">
        <w:rPr>
          <w:rFonts w:cs="Times New Roman"/>
          <w:szCs w:val="22"/>
        </w:rPr>
        <w:t>…..........................................</w:t>
      </w:r>
    </w:p>
    <w:p w:rsidR="00F877AD" w:rsidRDefault="009050DD" w:rsidP="004946EB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r w:rsidR="00D31E67"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</w:p>
    <w:sectPr w:rsidR="00F877AD" w:rsidSect="000135A1">
      <w:headerReference w:type="default" r:id="rId8"/>
      <w:footnotePr>
        <w:pos w:val="beneathText"/>
      </w:footnotePr>
      <w:pgSz w:w="11905" w:h="16837" w:code="9"/>
      <w:pgMar w:top="851" w:right="1134" w:bottom="454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7E" w:rsidRDefault="0014377E">
      <w:r>
        <w:separator/>
      </w:r>
    </w:p>
  </w:endnote>
  <w:endnote w:type="continuationSeparator" w:id="0">
    <w:p w:rsidR="0014377E" w:rsidRDefault="00143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7E" w:rsidRDefault="0014377E">
      <w:r>
        <w:separator/>
      </w:r>
    </w:p>
  </w:footnote>
  <w:footnote w:type="continuationSeparator" w:id="0">
    <w:p w:rsidR="0014377E" w:rsidRDefault="00143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FD5330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6080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33020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5A1" w:rsidRPr="00EA14DB">
      <w:t>Šablony II na GVM</w:t>
    </w:r>
    <w:r w:rsidR="000135A1">
      <w:rPr>
        <w:noProof/>
        <w:lang w:eastAsia="cs-CZ"/>
      </w:rPr>
      <w:t xml:space="preserve"> </w:t>
    </w:r>
    <w:r w:rsidR="000135A1">
      <w:rPr>
        <w:noProof/>
        <w:lang w:eastAsia="cs-CZ"/>
      </w:rPr>
      <w:drawing>
        <wp:anchor distT="0" distB="0" distL="0" distR="0" simplePos="0" relativeHeight="251659776" behindDoc="0" locked="0" layoutInCell="1" allowOverlap="1" wp14:anchorId="6F104251" wp14:editId="5DCD098C">
          <wp:simplePos x="0" y="0"/>
          <wp:positionH relativeFrom="margin">
            <wp:posOffset>-44450</wp:posOffset>
          </wp:positionH>
          <wp:positionV relativeFrom="paragraph">
            <wp:posOffset>4445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E67"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1DF41DE6" wp14:editId="392BB275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5562600" cy="131826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13182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050DD" w:rsidRPr="003077C8" w:rsidRDefault="009050DD" w:rsidP="003077C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12"/>
  </w:num>
  <w:num w:numId="16">
    <w:abstractNumId w:val="13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135A1"/>
    <w:rsid w:val="00052B4A"/>
    <w:rsid w:val="000C7B39"/>
    <w:rsid w:val="000E5F41"/>
    <w:rsid w:val="001330D6"/>
    <w:rsid w:val="0014377E"/>
    <w:rsid w:val="00146D69"/>
    <w:rsid w:val="0015504A"/>
    <w:rsid w:val="001B2572"/>
    <w:rsid w:val="00200870"/>
    <w:rsid w:val="00206D5E"/>
    <w:rsid w:val="00217A83"/>
    <w:rsid w:val="00232EF0"/>
    <w:rsid w:val="00235A97"/>
    <w:rsid w:val="00244832"/>
    <w:rsid w:val="002679CC"/>
    <w:rsid w:val="00276E64"/>
    <w:rsid w:val="00305B94"/>
    <w:rsid w:val="003077C8"/>
    <w:rsid w:val="003178D8"/>
    <w:rsid w:val="00327B9B"/>
    <w:rsid w:val="0035659D"/>
    <w:rsid w:val="00393FE8"/>
    <w:rsid w:val="003A226D"/>
    <w:rsid w:val="003A5A07"/>
    <w:rsid w:val="003B1458"/>
    <w:rsid w:val="003B4D53"/>
    <w:rsid w:val="003C66AC"/>
    <w:rsid w:val="00456EB0"/>
    <w:rsid w:val="0046592B"/>
    <w:rsid w:val="004946EB"/>
    <w:rsid w:val="004B23B2"/>
    <w:rsid w:val="004B760D"/>
    <w:rsid w:val="00556150"/>
    <w:rsid w:val="005568C8"/>
    <w:rsid w:val="005669A8"/>
    <w:rsid w:val="005862BD"/>
    <w:rsid w:val="005E4D97"/>
    <w:rsid w:val="005F2E79"/>
    <w:rsid w:val="006308D7"/>
    <w:rsid w:val="00672FBC"/>
    <w:rsid w:val="00681F1C"/>
    <w:rsid w:val="006C4F9F"/>
    <w:rsid w:val="006E4510"/>
    <w:rsid w:val="0077786C"/>
    <w:rsid w:val="00783CB4"/>
    <w:rsid w:val="007919E3"/>
    <w:rsid w:val="007A2965"/>
    <w:rsid w:val="007D517F"/>
    <w:rsid w:val="007F53E3"/>
    <w:rsid w:val="007F6BD6"/>
    <w:rsid w:val="007F722E"/>
    <w:rsid w:val="00807779"/>
    <w:rsid w:val="00811F7C"/>
    <w:rsid w:val="00820608"/>
    <w:rsid w:val="0083522F"/>
    <w:rsid w:val="00854168"/>
    <w:rsid w:val="00870644"/>
    <w:rsid w:val="008C0D91"/>
    <w:rsid w:val="008D5FAA"/>
    <w:rsid w:val="008F3B9E"/>
    <w:rsid w:val="008F3C97"/>
    <w:rsid w:val="0090460D"/>
    <w:rsid w:val="009050DD"/>
    <w:rsid w:val="00980457"/>
    <w:rsid w:val="009B696D"/>
    <w:rsid w:val="009C2B78"/>
    <w:rsid w:val="00A03799"/>
    <w:rsid w:val="00A04BA3"/>
    <w:rsid w:val="00A63951"/>
    <w:rsid w:val="00A66AB4"/>
    <w:rsid w:val="00A97F3E"/>
    <w:rsid w:val="00AA0CC0"/>
    <w:rsid w:val="00AB5860"/>
    <w:rsid w:val="00AD1DC2"/>
    <w:rsid w:val="00AD4B2B"/>
    <w:rsid w:val="00B03984"/>
    <w:rsid w:val="00B2114A"/>
    <w:rsid w:val="00B52AC6"/>
    <w:rsid w:val="00B6162C"/>
    <w:rsid w:val="00BC685D"/>
    <w:rsid w:val="00C3683A"/>
    <w:rsid w:val="00C651E8"/>
    <w:rsid w:val="00CB6D78"/>
    <w:rsid w:val="00CC1212"/>
    <w:rsid w:val="00CD4BC2"/>
    <w:rsid w:val="00CD4ECD"/>
    <w:rsid w:val="00D318C5"/>
    <w:rsid w:val="00D319C2"/>
    <w:rsid w:val="00D31E67"/>
    <w:rsid w:val="00D44916"/>
    <w:rsid w:val="00D73F8F"/>
    <w:rsid w:val="00D9229E"/>
    <w:rsid w:val="00E24C58"/>
    <w:rsid w:val="00E46C17"/>
    <w:rsid w:val="00EC5ABE"/>
    <w:rsid w:val="00ED03A9"/>
    <w:rsid w:val="00ED4C13"/>
    <w:rsid w:val="00F076C9"/>
    <w:rsid w:val="00F47439"/>
    <w:rsid w:val="00F56C37"/>
    <w:rsid w:val="00F711B0"/>
    <w:rsid w:val="00F72911"/>
    <w:rsid w:val="00F877AD"/>
    <w:rsid w:val="00F92ABE"/>
    <w:rsid w:val="00F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Gracik, Zdenek</cp:lastModifiedBy>
  <cp:revision>3</cp:revision>
  <cp:lastPrinted>2006-10-03T05:59:00Z</cp:lastPrinted>
  <dcterms:created xsi:type="dcterms:W3CDTF">2015-07-20T09:01:00Z</dcterms:created>
  <dcterms:modified xsi:type="dcterms:W3CDTF">2015-07-20T09:02:00Z</dcterms:modified>
</cp:coreProperties>
</file>