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CC" w:rsidRDefault="002679CC" w:rsidP="002679CC">
      <w:pPr>
        <w:jc w:val="center"/>
        <w:rPr>
          <w:rFonts w:cs="Times New Roman"/>
          <w:b/>
          <w:bCs/>
          <w:sz w:val="28"/>
        </w:rPr>
      </w:pPr>
      <w:r w:rsidRPr="00990CF4">
        <w:rPr>
          <w:rFonts w:cs="Times New Roman"/>
          <w:b/>
          <w:bCs/>
          <w:sz w:val="28"/>
        </w:rPr>
        <w:t xml:space="preserve">Příloha </w:t>
      </w:r>
      <w:r>
        <w:rPr>
          <w:rFonts w:cs="Times New Roman"/>
          <w:b/>
          <w:bCs/>
          <w:sz w:val="28"/>
        </w:rPr>
        <w:t xml:space="preserve">č. </w:t>
      </w:r>
      <w:r w:rsidR="00E46C17">
        <w:rPr>
          <w:rFonts w:cs="Times New Roman"/>
          <w:b/>
          <w:bCs/>
          <w:sz w:val="28"/>
        </w:rPr>
        <w:t>1</w:t>
      </w:r>
      <w:r>
        <w:rPr>
          <w:rFonts w:cs="Times New Roman"/>
          <w:b/>
          <w:bCs/>
          <w:sz w:val="28"/>
        </w:rPr>
        <w:t xml:space="preserve"> </w:t>
      </w:r>
      <w:r w:rsidR="00B2114A">
        <w:rPr>
          <w:rFonts w:cs="Times New Roman"/>
          <w:b/>
          <w:bCs/>
          <w:sz w:val="28"/>
        </w:rPr>
        <w:t>výzvy</w:t>
      </w:r>
      <w:r w:rsidR="00D31E67">
        <w:rPr>
          <w:rFonts w:cs="Times New Roman"/>
          <w:b/>
          <w:bCs/>
          <w:sz w:val="28"/>
        </w:rPr>
        <w:t xml:space="preserve"> k podání nabídek</w:t>
      </w:r>
    </w:p>
    <w:p w:rsidR="00ED4C13" w:rsidRPr="00ED4C13" w:rsidRDefault="00906B54" w:rsidP="00ED4C13">
      <w:pPr>
        <w:pStyle w:val="Nadpis3"/>
        <w:numPr>
          <w:ilvl w:val="0"/>
          <w:numId w:val="0"/>
        </w:numPr>
        <w:tabs>
          <w:tab w:val="left" w:pos="284"/>
        </w:tabs>
        <w:spacing w:before="6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Krycí list</w:t>
      </w:r>
      <w:bookmarkStart w:id="0" w:name="_GoBack"/>
      <w:bookmarkEnd w:id="0"/>
    </w:p>
    <w:p w:rsidR="00F877AD" w:rsidRPr="00811F7C" w:rsidRDefault="00F877AD" w:rsidP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>na veřejnou zakázku</w:t>
      </w:r>
      <w:r w:rsidR="009050DD" w:rsidRPr="00811F7C">
        <w:rPr>
          <w:rFonts w:cs="Times New Roman"/>
          <w:szCs w:val="22"/>
        </w:rPr>
        <w:t xml:space="preserve"> </w:t>
      </w:r>
      <w:r w:rsidRPr="003077C8">
        <w:rPr>
          <w:rFonts w:cs="Times New Roman"/>
          <w:szCs w:val="22"/>
        </w:rPr>
        <w:t xml:space="preserve">na </w:t>
      </w:r>
      <w:r w:rsidR="00D31E67">
        <w:rPr>
          <w:rFonts w:cs="Times New Roman"/>
          <w:szCs w:val="22"/>
        </w:rPr>
        <w:t>služby</w:t>
      </w:r>
      <w:r w:rsidR="009050DD" w:rsidRPr="003077C8">
        <w:rPr>
          <w:rFonts w:cs="Times New Roman"/>
          <w:szCs w:val="22"/>
        </w:rPr>
        <w:t xml:space="preserve"> s názvem</w:t>
      </w:r>
    </w:p>
    <w:p w:rsidR="000C7B39" w:rsidRPr="00E46C17" w:rsidRDefault="00E46C17" w:rsidP="0083522F">
      <w:pPr>
        <w:tabs>
          <w:tab w:val="left" w:pos="0"/>
        </w:tabs>
        <w:jc w:val="center"/>
        <w:rPr>
          <w:b/>
          <w:sz w:val="28"/>
        </w:rPr>
      </w:pPr>
      <w:r w:rsidRPr="00E46C17">
        <w:rPr>
          <w:b/>
          <w:sz w:val="28"/>
        </w:rPr>
        <w:t>Výuka cizích jazyků v cizině</w:t>
      </w:r>
    </w:p>
    <w:p w:rsidR="00F877AD" w:rsidRDefault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 xml:space="preserve">zadávanou </w:t>
      </w:r>
      <w:r w:rsidR="003077C8">
        <w:rPr>
          <w:rFonts w:cs="Times New Roman"/>
          <w:szCs w:val="22"/>
        </w:rPr>
        <w:t>jako veřejnou zakázku malého rozsahu</w:t>
      </w:r>
    </w:p>
    <w:p w:rsidR="00807779" w:rsidRPr="00EC51E9" w:rsidRDefault="00807779" w:rsidP="00807779">
      <w:pPr>
        <w:rPr>
          <w:rFonts w:cs="Times New Roman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F877AD" w:rsidRPr="00811F7C" w:rsidTr="004946EB">
        <w:trPr>
          <w:trHeight w:val="245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77AD" w:rsidRPr="00811F7C" w:rsidRDefault="00F877AD">
            <w:pPr>
              <w:snapToGrid w:val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811F7C">
              <w:rPr>
                <w:rFonts w:cs="Times New Roman"/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0135A1">
            <w:pPr>
              <w:snapToGrid w:val="0"/>
              <w:rPr>
                <w:rFonts w:cs="Times New Roman"/>
              </w:rPr>
            </w:pPr>
            <w:r w:rsidRPr="00811F7C">
              <w:rPr>
                <w:rFonts w:cs="Times New Roman"/>
                <w:szCs w:val="22"/>
              </w:rPr>
              <w:t>Obchodní firma nebo název</w:t>
            </w:r>
            <w:r w:rsidR="000135A1">
              <w:rPr>
                <w:rFonts w:cs="Times New Roman"/>
                <w:szCs w:val="22"/>
              </w:rPr>
              <w:t xml:space="preserve"> </w:t>
            </w: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Obchodní firma nebo jméno a příjmení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b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0135A1">
            <w:pPr>
              <w:snapToGrid w:val="0"/>
              <w:rPr>
                <w:rFonts w:cs="Times New Roman"/>
              </w:rPr>
            </w:pPr>
            <w:r w:rsidRPr="00811F7C">
              <w:rPr>
                <w:rFonts w:cs="Times New Roman"/>
                <w:szCs w:val="22"/>
              </w:rPr>
              <w:t>Sídlo</w:t>
            </w:r>
            <w:r w:rsidR="000135A1">
              <w:rPr>
                <w:rFonts w:cs="Times New Roman"/>
                <w:szCs w:val="22"/>
              </w:rPr>
              <w:t xml:space="preserve"> </w:t>
            </w: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Místo podnikání popř. místo trvalého pobytu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Právní forma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IČ</w:t>
            </w:r>
            <w:r w:rsidR="009050DD" w:rsidRPr="00811F7C">
              <w:rPr>
                <w:rFonts w:cs="Times New Roman"/>
                <w:szCs w:val="22"/>
              </w:rPr>
              <w:t>O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9050D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DIČ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77786C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Statutární zástupce: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Kontakt (tel., mail):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Kontaktní osoba pro</w:t>
            </w:r>
          </w:p>
          <w:p w:rsidR="00F877AD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jednání ve věci nabídky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0135A1">
        <w:trPr>
          <w:trHeight w:val="397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E-mail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</w:tbl>
    <w:p w:rsidR="00F877AD" w:rsidRPr="00811F7C" w:rsidRDefault="00F877AD">
      <w:pPr>
        <w:rPr>
          <w:rFonts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42"/>
        <w:gridCol w:w="850"/>
      </w:tblGrid>
      <w:tr w:rsidR="00F877AD" w:rsidRPr="00811F7C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77AD" w:rsidRPr="003077C8" w:rsidRDefault="003077C8" w:rsidP="00F877AD">
            <w:pPr>
              <w:snapToGrid w:val="0"/>
              <w:rPr>
                <w:rFonts w:cs="Times New Roman"/>
                <w:b/>
                <w:sz w:val="24"/>
                <w:szCs w:val="24"/>
              </w:rPr>
            </w:pPr>
            <w:r w:rsidRPr="003077C8">
              <w:rPr>
                <w:rFonts w:cs="Times New Roman"/>
                <w:b/>
                <w:sz w:val="24"/>
                <w:szCs w:val="24"/>
              </w:rPr>
              <w:t>Hodnotící kritérium</w:t>
            </w:r>
          </w:p>
        </w:tc>
      </w:tr>
      <w:tr w:rsidR="00807779" w:rsidRPr="00807779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jc w:val="right"/>
              <w:rPr>
                <w:rFonts w:cs="Times New Roman"/>
                <w:b/>
                <w:color w:val="0000FF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Kč</w:t>
            </w:r>
          </w:p>
        </w:tc>
      </w:tr>
    </w:tbl>
    <w:p w:rsidR="00F877AD" w:rsidRPr="00811F7C" w:rsidRDefault="00F877AD">
      <w:pPr>
        <w:jc w:val="both"/>
        <w:rPr>
          <w:rFonts w:cs="Times New Roman"/>
          <w:szCs w:val="22"/>
        </w:rPr>
      </w:pPr>
    </w:p>
    <w:p w:rsidR="009050DD" w:rsidRPr="00D31E67" w:rsidRDefault="00F877AD" w:rsidP="00D31E67">
      <w:pPr>
        <w:jc w:val="both"/>
        <w:rPr>
          <w:rFonts w:cs="Times New Roman"/>
          <w:color w:val="0000FF"/>
          <w:szCs w:val="22"/>
        </w:rPr>
      </w:pPr>
      <w:r w:rsidRPr="00811F7C">
        <w:rPr>
          <w:rFonts w:cs="Times New Roman"/>
          <w:szCs w:val="22"/>
        </w:rPr>
        <w:t>V </w:t>
      </w:r>
      <w:r w:rsidR="009050DD" w:rsidRPr="00811F7C">
        <w:rPr>
          <w:rFonts w:cs="Times New Roman"/>
          <w:color w:val="0000FF"/>
          <w:szCs w:val="22"/>
        </w:rPr>
        <w:t>……………</w:t>
      </w:r>
      <w:proofErr w:type="gramStart"/>
      <w:r w:rsidR="009050DD" w:rsidRPr="00811F7C">
        <w:rPr>
          <w:rFonts w:cs="Times New Roman"/>
          <w:color w:val="0000FF"/>
          <w:szCs w:val="22"/>
        </w:rPr>
        <w:t>…..</w:t>
      </w:r>
      <w:r w:rsidRPr="00811F7C">
        <w:rPr>
          <w:rFonts w:cs="Times New Roman"/>
          <w:szCs w:val="22"/>
        </w:rPr>
        <w:t xml:space="preserve"> dne</w:t>
      </w:r>
      <w:proofErr w:type="gramEnd"/>
      <w:r w:rsidRPr="00811F7C">
        <w:rPr>
          <w:rFonts w:cs="Times New Roman"/>
          <w:szCs w:val="22"/>
        </w:rPr>
        <w:t xml:space="preserve"> </w:t>
      </w:r>
      <w:r w:rsidR="009050DD" w:rsidRPr="00811F7C">
        <w:rPr>
          <w:rFonts w:cs="Times New Roman"/>
          <w:color w:val="0000FF"/>
          <w:szCs w:val="22"/>
        </w:rPr>
        <w:t>………………</w:t>
      </w:r>
      <w:r w:rsidR="00D31E67">
        <w:rPr>
          <w:rFonts w:cs="Times New Roman"/>
          <w:color w:val="0000FF"/>
          <w:szCs w:val="22"/>
        </w:rPr>
        <w:t>……..</w:t>
      </w:r>
    </w:p>
    <w:p w:rsidR="009050DD" w:rsidRPr="00244832" w:rsidRDefault="009050DD" w:rsidP="004946EB">
      <w:pPr>
        <w:pStyle w:val="Zkladntext"/>
        <w:tabs>
          <w:tab w:val="left" w:pos="7755"/>
        </w:tabs>
        <w:spacing w:after="0"/>
        <w:ind w:left="5330"/>
        <w:rPr>
          <w:rFonts w:cs="Times New Roman"/>
          <w:i/>
          <w:color w:val="FF0000"/>
        </w:rPr>
      </w:pPr>
      <w:r w:rsidRPr="00244832">
        <w:rPr>
          <w:rFonts w:cs="Times New Roman"/>
          <w:color w:val="FF0000"/>
          <w:szCs w:val="22"/>
        </w:rPr>
        <w:t xml:space="preserve">            </w:t>
      </w:r>
      <w:r w:rsidR="00D31E67">
        <w:rPr>
          <w:rFonts w:cs="Times New Roman"/>
          <w:color w:val="FF0000"/>
          <w:szCs w:val="22"/>
        </w:rPr>
        <w:t xml:space="preserve">     </w:t>
      </w:r>
      <w:r w:rsidRPr="00244832">
        <w:rPr>
          <w:rFonts w:cs="Times New Roman"/>
          <w:color w:val="FF0000"/>
          <w:szCs w:val="22"/>
        </w:rPr>
        <w:t xml:space="preserve">   </w:t>
      </w:r>
      <w:r w:rsidRPr="00244832">
        <w:rPr>
          <w:rFonts w:cs="Times New Roman"/>
          <w:i/>
          <w:color w:val="FF0000"/>
        </w:rPr>
        <w:t>podpis</w:t>
      </w:r>
      <w:r w:rsidR="00244832" w:rsidRPr="00244832">
        <w:rPr>
          <w:rFonts w:cs="Times New Roman"/>
          <w:i/>
          <w:color w:val="FF0000"/>
        </w:rPr>
        <w:tab/>
      </w:r>
    </w:p>
    <w:p w:rsidR="009050DD" w:rsidRPr="00244832" w:rsidRDefault="004946EB" w:rsidP="004946EB">
      <w:pPr>
        <w:pStyle w:val="Zkladntext"/>
        <w:ind w:left="5330"/>
        <w:rPr>
          <w:rFonts w:cs="Times New Roman"/>
          <w:szCs w:val="22"/>
        </w:rPr>
      </w:pPr>
      <w:r>
        <w:rPr>
          <w:rFonts w:cs="Times New Roman"/>
          <w:szCs w:val="22"/>
        </w:rPr>
        <w:t>….</w:t>
      </w:r>
      <w:r w:rsidR="009050DD" w:rsidRPr="00244832">
        <w:rPr>
          <w:rFonts w:cs="Times New Roman"/>
          <w:szCs w:val="22"/>
        </w:rPr>
        <w:t>…..........................................</w:t>
      </w:r>
    </w:p>
    <w:p w:rsidR="00F877AD" w:rsidRDefault="009050DD" w:rsidP="004946EB">
      <w:pPr>
        <w:pStyle w:val="Zkladntext"/>
        <w:spacing w:after="0"/>
        <w:ind w:left="5330"/>
        <w:rPr>
          <w:rFonts w:cs="Times New Roman"/>
        </w:rPr>
      </w:pPr>
      <w:r w:rsidRPr="00244832">
        <w:rPr>
          <w:rFonts w:cs="Times New Roman"/>
        </w:rPr>
        <w:t>Titul, jméno a příjmení</w:t>
      </w:r>
      <w:r w:rsidR="00D31E67">
        <w:rPr>
          <w:rFonts w:cs="Times New Roman"/>
        </w:rPr>
        <w:t xml:space="preserve">, </w:t>
      </w:r>
      <w:r w:rsidRPr="00244832">
        <w:rPr>
          <w:rFonts w:cs="Times New Roman"/>
        </w:rPr>
        <w:t>funkce osoby oprávněné podepisovat za uchazeče</w:t>
      </w:r>
    </w:p>
    <w:sectPr w:rsidR="00F877AD" w:rsidSect="000135A1">
      <w:headerReference w:type="default" r:id="rId8"/>
      <w:footnotePr>
        <w:pos w:val="beneathText"/>
      </w:footnotePr>
      <w:pgSz w:w="11905" w:h="16837" w:code="9"/>
      <w:pgMar w:top="851" w:right="1134" w:bottom="454" w:left="1134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F22" w:rsidRDefault="001B1F22">
      <w:r>
        <w:separator/>
      </w:r>
    </w:p>
  </w:endnote>
  <w:endnote w:type="continuationSeparator" w:id="0">
    <w:p w:rsidR="001B1F22" w:rsidRDefault="001B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F22" w:rsidRDefault="001B1F22">
      <w:r>
        <w:separator/>
      </w:r>
    </w:p>
  </w:footnote>
  <w:footnote w:type="continuationSeparator" w:id="0">
    <w:p w:rsidR="001B1F22" w:rsidRDefault="001B1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57" w:rsidRDefault="00FD5330" w:rsidP="003077C8">
    <w:pPr>
      <w:pStyle w:val="Zhlav"/>
    </w:pPr>
    <w:r>
      <w:rPr>
        <w:noProof/>
        <w:lang w:eastAsia="cs-CZ"/>
      </w:rPr>
      <w:drawing>
        <wp:anchor distT="0" distB="0" distL="0" distR="0" simplePos="0" relativeHeight="25166080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33020</wp:posOffset>
          </wp:positionV>
          <wp:extent cx="6082665" cy="1486535"/>
          <wp:effectExtent l="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35A1" w:rsidRPr="00EA14DB">
      <w:t>Šablony II na GVM</w:t>
    </w:r>
    <w:r w:rsidR="000135A1">
      <w:rPr>
        <w:noProof/>
        <w:lang w:eastAsia="cs-CZ"/>
      </w:rPr>
      <w:t xml:space="preserve"> </w:t>
    </w:r>
    <w:r w:rsidR="000135A1">
      <w:rPr>
        <w:noProof/>
        <w:lang w:eastAsia="cs-CZ"/>
      </w:rPr>
      <w:drawing>
        <wp:anchor distT="0" distB="0" distL="0" distR="0" simplePos="0" relativeHeight="251659776" behindDoc="0" locked="0" layoutInCell="1" allowOverlap="1" wp14:anchorId="6F104251" wp14:editId="5DCD098C">
          <wp:simplePos x="0" y="0"/>
          <wp:positionH relativeFrom="margin">
            <wp:posOffset>-44450</wp:posOffset>
          </wp:positionH>
          <wp:positionV relativeFrom="paragraph">
            <wp:posOffset>4445</wp:posOffset>
          </wp:positionV>
          <wp:extent cx="6144895" cy="1501140"/>
          <wp:effectExtent l="0" t="0" r="8255" b="3810"/>
          <wp:wrapSquare wrapText="largest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E67">
      <w:rPr>
        <w:noProof/>
        <w:lang w:eastAsia="cs-CZ"/>
      </w:rPr>
      <w:drawing>
        <wp:anchor distT="0" distB="0" distL="0" distR="0" simplePos="0" relativeHeight="251658240" behindDoc="0" locked="0" layoutInCell="1" allowOverlap="1" wp14:anchorId="1DF41DE6" wp14:editId="392BB275">
          <wp:simplePos x="0" y="0"/>
          <wp:positionH relativeFrom="margin">
            <wp:align>center</wp:align>
          </wp:positionH>
          <wp:positionV relativeFrom="paragraph">
            <wp:posOffset>19685</wp:posOffset>
          </wp:positionV>
          <wp:extent cx="5562600" cy="1318260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13182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9050DD" w:rsidRPr="003077C8" w:rsidRDefault="009050DD" w:rsidP="003077C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5FA4F0E"/>
    <w:multiLevelType w:val="hybridMultilevel"/>
    <w:tmpl w:val="13B0A304"/>
    <w:lvl w:ilvl="0" w:tplc="A5485D7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20"/>
  </w:num>
  <w:num w:numId="15">
    <w:abstractNumId w:val="12"/>
  </w:num>
  <w:num w:numId="16">
    <w:abstractNumId w:val="13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106D1"/>
    <w:rsid w:val="00010C06"/>
    <w:rsid w:val="000135A1"/>
    <w:rsid w:val="00052B4A"/>
    <w:rsid w:val="000C7B39"/>
    <w:rsid w:val="000E5F41"/>
    <w:rsid w:val="001330D6"/>
    <w:rsid w:val="0014377E"/>
    <w:rsid w:val="00146D69"/>
    <w:rsid w:val="0015504A"/>
    <w:rsid w:val="001B1F22"/>
    <w:rsid w:val="001B2572"/>
    <w:rsid w:val="00200870"/>
    <w:rsid w:val="00206D5E"/>
    <w:rsid w:val="00217A83"/>
    <w:rsid w:val="00232EF0"/>
    <w:rsid w:val="00235A97"/>
    <w:rsid w:val="00244832"/>
    <w:rsid w:val="002679CC"/>
    <w:rsid w:val="00276E64"/>
    <w:rsid w:val="00305B94"/>
    <w:rsid w:val="003077C8"/>
    <w:rsid w:val="003178D8"/>
    <w:rsid w:val="00327B9B"/>
    <w:rsid w:val="0035659D"/>
    <w:rsid w:val="00393FE8"/>
    <w:rsid w:val="003A226D"/>
    <w:rsid w:val="003A5A07"/>
    <w:rsid w:val="003B1458"/>
    <w:rsid w:val="003B4D53"/>
    <w:rsid w:val="003C66AC"/>
    <w:rsid w:val="00456EB0"/>
    <w:rsid w:val="0046592B"/>
    <w:rsid w:val="004946EB"/>
    <w:rsid w:val="004B23B2"/>
    <w:rsid w:val="004B760D"/>
    <w:rsid w:val="00556150"/>
    <w:rsid w:val="005568C8"/>
    <w:rsid w:val="005669A8"/>
    <w:rsid w:val="005862BD"/>
    <w:rsid w:val="005E4D97"/>
    <w:rsid w:val="005F2E79"/>
    <w:rsid w:val="006308D7"/>
    <w:rsid w:val="00672FBC"/>
    <w:rsid w:val="00681F1C"/>
    <w:rsid w:val="006C4F9F"/>
    <w:rsid w:val="006E4510"/>
    <w:rsid w:val="0077786C"/>
    <w:rsid w:val="00783CB4"/>
    <w:rsid w:val="007919E3"/>
    <w:rsid w:val="007A2965"/>
    <w:rsid w:val="007D517F"/>
    <w:rsid w:val="007F53E3"/>
    <w:rsid w:val="007F6BD6"/>
    <w:rsid w:val="007F722E"/>
    <w:rsid w:val="00807779"/>
    <w:rsid w:val="00811F7C"/>
    <w:rsid w:val="00820608"/>
    <w:rsid w:val="0083522F"/>
    <w:rsid w:val="00854168"/>
    <w:rsid w:val="00870644"/>
    <w:rsid w:val="008C0D91"/>
    <w:rsid w:val="008D5FAA"/>
    <w:rsid w:val="008F3B9E"/>
    <w:rsid w:val="008F3C97"/>
    <w:rsid w:val="0090460D"/>
    <w:rsid w:val="009050DD"/>
    <w:rsid w:val="00906B54"/>
    <w:rsid w:val="00980457"/>
    <w:rsid w:val="009B696D"/>
    <w:rsid w:val="009C2B78"/>
    <w:rsid w:val="00A03799"/>
    <w:rsid w:val="00A04BA3"/>
    <w:rsid w:val="00A63951"/>
    <w:rsid w:val="00A66AB4"/>
    <w:rsid w:val="00A97F3E"/>
    <w:rsid w:val="00AA0CC0"/>
    <w:rsid w:val="00AB5860"/>
    <w:rsid w:val="00AD1DC2"/>
    <w:rsid w:val="00AD4B2B"/>
    <w:rsid w:val="00B03984"/>
    <w:rsid w:val="00B2114A"/>
    <w:rsid w:val="00B52AC6"/>
    <w:rsid w:val="00B6162C"/>
    <w:rsid w:val="00BC685D"/>
    <w:rsid w:val="00C3683A"/>
    <w:rsid w:val="00C651E8"/>
    <w:rsid w:val="00CB6D78"/>
    <w:rsid w:val="00CC1212"/>
    <w:rsid w:val="00CD4BC2"/>
    <w:rsid w:val="00CD4ECD"/>
    <w:rsid w:val="00D318C5"/>
    <w:rsid w:val="00D319C2"/>
    <w:rsid w:val="00D31E67"/>
    <w:rsid w:val="00D44916"/>
    <w:rsid w:val="00D73F8F"/>
    <w:rsid w:val="00D9229E"/>
    <w:rsid w:val="00E24C58"/>
    <w:rsid w:val="00E46C17"/>
    <w:rsid w:val="00EC5ABE"/>
    <w:rsid w:val="00ED03A9"/>
    <w:rsid w:val="00ED4C13"/>
    <w:rsid w:val="00F076C9"/>
    <w:rsid w:val="00F47439"/>
    <w:rsid w:val="00F56C37"/>
    <w:rsid w:val="00F711B0"/>
    <w:rsid w:val="00F72911"/>
    <w:rsid w:val="00F877AD"/>
    <w:rsid w:val="00F92ABE"/>
    <w:rsid w:val="00FD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E67"/>
    <w:pPr>
      <w:suppressAutoHyphens/>
    </w:pPr>
    <w:rPr>
      <w:rFonts w:cs="Arial"/>
      <w:sz w:val="22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qFormat/>
    <w:rsid w:val="00807779"/>
    <w:rPr>
      <w:b/>
      <w:bCs/>
    </w:rPr>
  </w:style>
  <w:style w:type="paragraph" w:styleId="Odstavecseseznamem">
    <w:name w:val="List Paragraph"/>
    <w:basedOn w:val="Normln"/>
    <w:uiPriority w:val="34"/>
    <w:qFormat/>
    <w:rsid w:val="00D31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E67"/>
    <w:pPr>
      <w:suppressAutoHyphens/>
    </w:pPr>
    <w:rPr>
      <w:rFonts w:cs="Arial"/>
      <w:sz w:val="22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qFormat/>
    <w:rsid w:val="00807779"/>
    <w:rPr>
      <w:b/>
      <w:bCs/>
    </w:rPr>
  </w:style>
  <w:style w:type="paragraph" w:styleId="Odstavecseseznamem">
    <w:name w:val="List Paragraph"/>
    <w:basedOn w:val="Normln"/>
    <w:uiPriority w:val="34"/>
    <w:qFormat/>
    <w:rsid w:val="00D31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Janda</dc:creator>
  <cp:lastModifiedBy>Gracik, Zdenek</cp:lastModifiedBy>
  <cp:revision>4</cp:revision>
  <cp:lastPrinted>2006-10-03T05:59:00Z</cp:lastPrinted>
  <dcterms:created xsi:type="dcterms:W3CDTF">2015-07-20T09:01:00Z</dcterms:created>
  <dcterms:modified xsi:type="dcterms:W3CDTF">2015-08-04T07:16:00Z</dcterms:modified>
</cp:coreProperties>
</file>